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FCA1F" w14:textId="667416E9" w:rsidR="002A56D5" w:rsidRPr="00DE0BC6" w:rsidRDefault="002A56D5" w:rsidP="00DE0BC6">
      <w:pPr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6FC9700A" w14:textId="10A980A8" w:rsidR="009A3A8A" w:rsidRDefault="00DE0BC6" w:rsidP="00DE0BC6">
      <w:pPr>
        <w:spacing w:line="238" w:lineRule="exact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E0BC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RELAÇÃO DE COMPROMISSOS ASSUMIDOS</w:t>
      </w:r>
    </w:p>
    <w:p w14:paraId="2363080D" w14:textId="77777777" w:rsidR="007C1EA1" w:rsidRPr="00DE0BC6" w:rsidRDefault="007C1EA1" w:rsidP="00DE0BC6">
      <w:pPr>
        <w:spacing w:line="238" w:lineRule="exact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42D2A565" w14:textId="77777777" w:rsidR="00A750ED" w:rsidRDefault="00A750ED" w:rsidP="00236327">
      <w:pPr>
        <w:spacing w:line="238" w:lineRule="exact"/>
        <w:jc w:val="center"/>
        <w:rPr>
          <w:rFonts w:ascii="Calibri" w:hAnsi="Calibri" w:cs="Calibri"/>
          <w:color w:val="000000" w:themeColor="text1"/>
          <w:sz w:val="22"/>
          <w:szCs w:val="22"/>
        </w:rPr>
      </w:pPr>
    </w:p>
    <w:p w14:paraId="4AFE9782" w14:textId="77777777" w:rsidR="00A750ED" w:rsidRDefault="00A750ED" w:rsidP="00A750ED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</w:rPr>
      </w:pPr>
      <w:r w:rsidRPr="00A750ED">
        <w:rPr>
          <w:rFonts w:asciiTheme="minorHAnsi" w:hAnsiTheme="minorHAnsi" w:cstheme="minorHAnsi"/>
          <w:i/>
          <w:iCs/>
        </w:rPr>
        <w:t>(Papel timbrado da empresa)</w:t>
      </w:r>
    </w:p>
    <w:p w14:paraId="0FF85F5A" w14:textId="77777777" w:rsidR="007C1EA1" w:rsidRPr="00A750ED" w:rsidRDefault="007C1EA1" w:rsidP="00A750ED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</w:rPr>
      </w:pPr>
    </w:p>
    <w:p w14:paraId="24072DE5" w14:textId="77777777" w:rsidR="00A750ED" w:rsidRPr="00A750ED" w:rsidRDefault="00A750ED" w:rsidP="00A750ED">
      <w:pPr>
        <w:spacing w:line="100" w:lineRule="atLeast"/>
        <w:ind w:firstLine="1418"/>
        <w:jc w:val="right"/>
        <w:rPr>
          <w:rFonts w:asciiTheme="minorHAnsi" w:hAnsiTheme="minorHAnsi" w:cstheme="minorHAnsi"/>
          <w:i/>
          <w:iCs/>
        </w:rPr>
      </w:pPr>
    </w:p>
    <w:p w14:paraId="42787199" w14:textId="77777777" w:rsidR="00A750ED" w:rsidRPr="00A750ED" w:rsidRDefault="00A750ED" w:rsidP="00A750ED">
      <w:pPr>
        <w:spacing w:line="100" w:lineRule="atLeast"/>
        <w:jc w:val="both"/>
        <w:rPr>
          <w:rFonts w:asciiTheme="minorHAnsi" w:hAnsiTheme="minorHAnsi" w:cstheme="minorHAnsi"/>
        </w:rPr>
      </w:pPr>
      <w:r w:rsidRPr="00A750ED">
        <w:rPr>
          <w:rFonts w:asciiTheme="minorHAnsi" w:hAnsiTheme="minorHAnsi" w:cstheme="minorHAnsi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21AAD865" w14:textId="77777777" w:rsidR="00A750ED" w:rsidRPr="00A750ED" w:rsidRDefault="00A750ED" w:rsidP="00A750ED">
      <w:pPr>
        <w:spacing w:line="100" w:lineRule="atLeast"/>
        <w:jc w:val="both"/>
        <w:rPr>
          <w:rFonts w:asciiTheme="minorHAnsi" w:hAnsiTheme="minorHAnsi" w:cstheme="minorHAnsi"/>
        </w:rPr>
      </w:pPr>
    </w:p>
    <w:tbl>
      <w:tblPr>
        <w:tblW w:w="101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18"/>
        <w:gridCol w:w="1418"/>
        <w:gridCol w:w="2091"/>
      </w:tblGrid>
      <w:tr w:rsidR="00A750ED" w:rsidRPr="00A750ED" w14:paraId="60BFBB30" w14:textId="77777777" w:rsidTr="00F72457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C5E0E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0FDE0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 xml:space="preserve">Nº/Ano </w:t>
            </w:r>
          </w:p>
          <w:p w14:paraId="48485C75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do contrato</w:t>
            </w:r>
          </w:p>
        </w:tc>
        <w:tc>
          <w:tcPr>
            <w:tcW w:w="1418" w:type="dxa"/>
          </w:tcPr>
          <w:p w14:paraId="1B0FC56E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Data de Início (mês/ano)</w:t>
            </w:r>
          </w:p>
        </w:tc>
        <w:tc>
          <w:tcPr>
            <w:tcW w:w="1418" w:type="dxa"/>
          </w:tcPr>
          <w:p w14:paraId="4715C708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814EFB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Valor total do contrato</w:t>
            </w:r>
          </w:p>
        </w:tc>
      </w:tr>
      <w:tr w:rsidR="00A750ED" w:rsidRPr="00A750ED" w14:paraId="30831CDA" w14:textId="77777777" w:rsidTr="00F72457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D0FA2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829B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</w:t>
            </w:r>
          </w:p>
        </w:tc>
        <w:tc>
          <w:tcPr>
            <w:tcW w:w="1418" w:type="dxa"/>
          </w:tcPr>
          <w:p w14:paraId="45185C75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</w:t>
            </w:r>
          </w:p>
        </w:tc>
        <w:tc>
          <w:tcPr>
            <w:tcW w:w="1418" w:type="dxa"/>
          </w:tcPr>
          <w:p w14:paraId="529FE0ED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4B791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</w:t>
            </w:r>
          </w:p>
        </w:tc>
      </w:tr>
      <w:tr w:rsidR="00A750ED" w:rsidRPr="00A750ED" w14:paraId="393F4780" w14:textId="77777777" w:rsidTr="00F7245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6B59B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1D00E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</w:tcPr>
          <w:p w14:paraId="71B76D45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</w:tcPr>
          <w:p w14:paraId="24E7D526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8C7A0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</w:tr>
      <w:tr w:rsidR="00A750ED" w:rsidRPr="00A750ED" w14:paraId="1152D1EE" w14:textId="77777777" w:rsidTr="00F7245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6D570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6FEA8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</w:tcPr>
          <w:p w14:paraId="56744C1F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</w:tcPr>
          <w:p w14:paraId="469919FA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6680E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</w:tr>
      <w:tr w:rsidR="00A750ED" w:rsidRPr="00A750ED" w14:paraId="3897CE9F" w14:textId="77777777" w:rsidTr="00F7245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C6038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40621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D3C0C42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13AF2BE0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2F96E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</w:tr>
      <w:tr w:rsidR="00A750ED" w:rsidRPr="00A750ED" w14:paraId="4DFDAF72" w14:textId="77777777" w:rsidTr="00F7245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E858D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1DB63942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72BF53F1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442E2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B86952C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5156DE2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55A14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</w:tr>
      <w:tr w:rsidR="00A750ED" w:rsidRPr="00A750ED" w14:paraId="735B3B0C" w14:textId="77777777" w:rsidTr="00F7245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07DC3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  <w:p w14:paraId="7D25510B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  <w:p w14:paraId="1BA2FD79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  <w:p w14:paraId="56E2C2C7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5457327F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303902B0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8D788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7E13BB9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6BCEE57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05A0C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</w:tr>
      <w:tr w:rsidR="00A750ED" w:rsidRPr="00A750ED" w14:paraId="1DFFF083" w14:textId="77777777" w:rsidTr="00F7245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54083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88C87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06F3CD98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222FCAF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4B5D2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</w:tr>
      <w:tr w:rsidR="00A750ED" w:rsidRPr="00A750ED" w14:paraId="3BD08275" w14:textId="77777777" w:rsidTr="00F7245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AA668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ED54C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5799A5A4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3C746709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</w:tc>
        <w:tc>
          <w:tcPr>
            <w:tcW w:w="1418" w:type="dxa"/>
            <w:vAlign w:val="center"/>
          </w:tcPr>
          <w:p w14:paraId="58A191AB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95E3F50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FB302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5273307D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2818004E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</w:tc>
      </w:tr>
      <w:tr w:rsidR="00A750ED" w:rsidRPr="00A750ED" w14:paraId="137CC6BC" w14:textId="77777777" w:rsidTr="00F7245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99F57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2A877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1895D199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4696916E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6014E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</w:tr>
      <w:tr w:rsidR="00A750ED" w:rsidRPr="00A750ED" w14:paraId="2F2A7144" w14:textId="77777777" w:rsidTr="00F72457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E0D305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300C2D8D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  <w:p w14:paraId="5E3C3FAE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  <w:r w:rsidRPr="00A750ED">
              <w:rPr>
                <w:rFonts w:asciiTheme="minorHAnsi" w:hAnsiTheme="minorHAnsi" w:cstheme="minorHAnsi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3DEA9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3A61DB2D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1418" w:type="dxa"/>
            <w:vAlign w:val="center"/>
          </w:tcPr>
          <w:p w14:paraId="572228C2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28B64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______________________</w:t>
            </w:r>
          </w:p>
        </w:tc>
      </w:tr>
      <w:tr w:rsidR="00A750ED" w:rsidRPr="00A750ED" w14:paraId="22A39F2E" w14:textId="77777777" w:rsidTr="00F72457">
        <w:trPr>
          <w:cantSplit/>
          <w:trHeight w:hRule="exact" w:val="340"/>
          <w:jc w:val="center"/>
        </w:trPr>
        <w:tc>
          <w:tcPr>
            <w:tcW w:w="1418" w:type="dxa"/>
          </w:tcPr>
          <w:p w14:paraId="0A4813CD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62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C47A3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  <w:b/>
              </w:rPr>
            </w:pPr>
            <w:r w:rsidRPr="00A750ED">
              <w:rPr>
                <w:rFonts w:asciiTheme="minorHAnsi" w:hAnsiTheme="minorHAnsi" w:cstheme="minorHAnsi"/>
                <w:b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4F97A" w14:textId="77777777" w:rsidR="00A750ED" w:rsidRPr="00A750ED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A750ED">
              <w:rPr>
                <w:rFonts w:asciiTheme="minorHAnsi" w:hAnsiTheme="minorHAnsi" w:cstheme="minorHAnsi"/>
              </w:rPr>
              <w:t>______________</w:t>
            </w:r>
          </w:p>
        </w:tc>
      </w:tr>
    </w:tbl>
    <w:p w14:paraId="7A1E63BA" w14:textId="77777777" w:rsidR="00A750ED" w:rsidRPr="00A750ED" w:rsidRDefault="00A750ED" w:rsidP="00A750ED">
      <w:pPr>
        <w:spacing w:line="100" w:lineRule="atLeast"/>
        <w:jc w:val="both"/>
        <w:rPr>
          <w:rFonts w:asciiTheme="minorHAnsi" w:hAnsiTheme="minorHAnsi" w:cstheme="minorHAnsi"/>
        </w:rPr>
      </w:pPr>
    </w:p>
    <w:p w14:paraId="7AE4C35D" w14:textId="77777777" w:rsidR="00A750ED" w:rsidRPr="00A750ED" w:rsidRDefault="00A750ED" w:rsidP="00A750ED">
      <w:pPr>
        <w:spacing w:line="100" w:lineRule="atLeast"/>
        <w:jc w:val="both"/>
        <w:rPr>
          <w:rFonts w:asciiTheme="minorHAnsi" w:hAnsiTheme="minorHAnsi" w:cstheme="minorHAnsi"/>
        </w:rPr>
      </w:pPr>
    </w:p>
    <w:p w14:paraId="3527BD19" w14:textId="77777777" w:rsidR="00A750ED" w:rsidRPr="00A750ED" w:rsidRDefault="00A750ED" w:rsidP="00A750ED">
      <w:pPr>
        <w:spacing w:line="100" w:lineRule="atLeast"/>
        <w:jc w:val="both"/>
        <w:rPr>
          <w:rFonts w:asciiTheme="minorHAnsi" w:hAnsiTheme="minorHAnsi" w:cstheme="minorHAnsi"/>
        </w:rPr>
      </w:pPr>
      <w:r w:rsidRPr="00A750ED">
        <w:rPr>
          <w:rFonts w:asciiTheme="minorHAnsi" w:hAnsiTheme="minorHAnsi" w:cstheme="minorHAnsi"/>
        </w:rPr>
        <w:t xml:space="preserve">(Nome da cidade), ---------- de ------------------------------ </w:t>
      </w:r>
      <w:proofErr w:type="spellStart"/>
      <w:r w:rsidRPr="00A750ED">
        <w:rPr>
          <w:rFonts w:asciiTheme="minorHAnsi" w:hAnsiTheme="minorHAnsi" w:cstheme="minorHAnsi"/>
        </w:rPr>
        <w:t>de</w:t>
      </w:r>
      <w:proofErr w:type="spellEnd"/>
      <w:r w:rsidRPr="00A750ED">
        <w:rPr>
          <w:rFonts w:asciiTheme="minorHAnsi" w:hAnsiTheme="minorHAnsi" w:cstheme="minorHAnsi"/>
        </w:rPr>
        <w:t xml:space="preserve"> 2025.</w:t>
      </w:r>
    </w:p>
    <w:p w14:paraId="508E3ABA" w14:textId="77777777" w:rsidR="00A750ED" w:rsidRPr="002D3C4A" w:rsidRDefault="00A750ED" w:rsidP="00A750ED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B6FD8D1" w14:textId="77777777" w:rsidR="00A750ED" w:rsidRPr="002D3C4A" w:rsidRDefault="00A750ED" w:rsidP="00A750ED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A750ED" w:rsidRPr="002D3C4A" w14:paraId="783030D0" w14:textId="77777777" w:rsidTr="00F7245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DD5AC" w14:textId="77777777" w:rsidR="00A750ED" w:rsidRPr="002D3C4A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AD1D2" w14:textId="77777777" w:rsidR="00A750ED" w:rsidRPr="002D3C4A" w:rsidRDefault="00A750ED" w:rsidP="00F72457">
            <w:pPr>
              <w:spacing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_______________________________</w:t>
            </w:r>
          </w:p>
        </w:tc>
      </w:tr>
      <w:tr w:rsidR="00A750ED" w:rsidRPr="002D3C4A" w14:paraId="1DC273DC" w14:textId="77777777" w:rsidTr="00F72457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D9F5C" w14:textId="77777777" w:rsidR="00A750ED" w:rsidRPr="002D3C4A" w:rsidRDefault="00A750ED" w:rsidP="00F72457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representante legal</w:t>
            </w:r>
          </w:p>
          <w:p w14:paraId="4A6779BE" w14:textId="77777777" w:rsidR="00A750ED" w:rsidRPr="002D3C4A" w:rsidRDefault="00A750ED" w:rsidP="00F72457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7EB64875" w14:textId="77777777" w:rsidR="00A750ED" w:rsidRPr="002D3C4A" w:rsidRDefault="00A750ED" w:rsidP="00F72457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6B9EC" w14:textId="77777777" w:rsidR="00A750ED" w:rsidRPr="002D3C4A" w:rsidRDefault="00A750ED" w:rsidP="00F72457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Nome e assinatura do contador</w:t>
            </w:r>
          </w:p>
          <w:p w14:paraId="471771AB" w14:textId="77777777" w:rsidR="00A750ED" w:rsidRPr="002D3C4A" w:rsidRDefault="00A750ED" w:rsidP="00F72457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Cédula de Identidade</w:t>
            </w:r>
          </w:p>
          <w:p w14:paraId="69708C47" w14:textId="77777777" w:rsidR="00A750ED" w:rsidRPr="002D3C4A" w:rsidRDefault="00A750ED" w:rsidP="00F72457">
            <w:pPr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3C4A">
              <w:rPr>
                <w:rFonts w:asciiTheme="minorHAnsi" w:hAnsiTheme="minorHAnsi" w:cstheme="minorHAnsi"/>
                <w:sz w:val="22"/>
                <w:szCs w:val="22"/>
              </w:rPr>
              <w:t>(número e órgão expedidor)</w:t>
            </w:r>
          </w:p>
        </w:tc>
      </w:tr>
    </w:tbl>
    <w:p w14:paraId="47E38042" w14:textId="77777777" w:rsidR="00A750ED" w:rsidRPr="002D3C4A" w:rsidRDefault="00A750ED" w:rsidP="00A750ED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DBC4CCC" w14:textId="77777777" w:rsidR="00A750ED" w:rsidRPr="002D3C4A" w:rsidRDefault="00A750ED" w:rsidP="00A750ED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BDB32BC" w14:textId="77777777" w:rsidR="00A750ED" w:rsidRPr="002D3C4A" w:rsidRDefault="00A750ED" w:rsidP="00A750ED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2D3C4A">
        <w:rPr>
          <w:rFonts w:asciiTheme="minorHAnsi" w:hAnsiTheme="minorHAnsi" w:cstheme="minorHAnsi"/>
          <w:sz w:val="22"/>
          <w:szCs w:val="22"/>
          <w:u w:val="single"/>
        </w:rPr>
        <w:t>OBSERVAÇÃO</w:t>
      </w:r>
      <w:r w:rsidRPr="002D3C4A">
        <w:rPr>
          <w:rFonts w:asciiTheme="minorHAnsi" w:hAnsiTheme="minorHAnsi" w:cstheme="minorHAnsi"/>
          <w:sz w:val="22"/>
          <w:szCs w:val="22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347D6E56" w14:textId="77777777" w:rsidR="00A750ED" w:rsidRPr="00236327" w:rsidRDefault="00A750ED" w:rsidP="00236327">
      <w:pPr>
        <w:spacing w:line="238" w:lineRule="exact"/>
        <w:jc w:val="center"/>
        <w:rPr>
          <w:rFonts w:ascii="Calibri" w:hAnsi="Calibri" w:cs="Calibri"/>
          <w:color w:val="000000" w:themeColor="text1"/>
          <w:sz w:val="22"/>
          <w:szCs w:val="22"/>
        </w:rPr>
      </w:pPr>
    </w:p>
    <w:sectPr w:rsidR="00A750ED" w:rsidRPr="00236327" w:rsidSect="00CE7A0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276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83156" w14:textId="77777777" w:rsidR="00733D88" w:rsidRDefault="00733D88">
      <w:pPr>
        <w:pStyle w:val="Cabealho"/>
      </w:pPr>
      <w:r>
        <w:separator/>
      </w:r>
    </w:p>
  </w:endnote>
  <w:endnote w:type="continuationSeparator" w:id="0">
    <w:p w14:paraId="2F42B1CE" w14:textId="77777777" w:rsidR="00733D88" w:rsidRDefault="00733D88">
      <w:pPr>
        <w:pStyle w:val="Cabealho"/>
      </w:pPr>
      <w:r>
        <w:continuationSeparator/>
      </w:r>
    </w:p>
  </w:endnote>
  <w:endnote w:type="continuationNotice" w:id="1">
    <w:p w14:paraId="5A5A9DF2" w14:textId="77777777" w:rsidR="00733D88" w:rsidRDefault="00733D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1CFFFBC2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DBS7x/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8613A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Edital-90997.2025.v2 -COJUR.docx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  <w:p w14:paraId="6E950496" w14:textId="77777777" w:rsidR="001F2D43" w:rsidRDefault="001F2D43"/>
  <w:p w14:paraId="3532E6E7" w14:textId="77777777" w:rsidR="001F2D43" w:rsidRDefault="001F2D43"/>
  <w:p w14:paraId="4E287F3C" w14:textId="77777777" w:rsidR="001F2D43" w:rsidRDefault="001F2D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45B3FA24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s9A5C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A0F3A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0" w:name="_Hlk102746035"/>
        </w:p>
      </w:tc>
    </w:tr>
    <w:bookmarkEnd w:id="0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  <w:p w14:paraId="0E838F74" w14:textId="77777777" w:rsidR="001F2D43" w:rsidRDefault="001F2D43"/>
  <w:p w14:paraId="39FE55FF" w14:textId="77777777" w:rsidR="001F2D43" w:rsidRDefault="001F2D43"/>
  <w:p w14:paraId="59F68D38" w14:textId="77777777" w:rsidR="001F2D43" w:rsidRDefault="001F2D4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21503DD6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AbNdkE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5B1E3" w14:textId="77777777" w:rsidR="00733D88" w:rsidRDefault="00733D88">
      <w:pPr>
        <w:pStyle w:val="Cabealho"/>
      </w:pPr>
      <w:r>
        <w:separator/>
      </w:r>
    </w:p>
  </w:footnote>
  <w:footnote w:type="continuationSeparator" w:id="0">
    <w:p w14:paraId="2445A290" w14:textId="77777777" w:rsidR="00733D88" w:rsidRDefault="00733D88">
      <w:pPr>
        <w:pStyle w:val="Cabealho"/>
      </w:pPr>
      <w:r>
        <w:continuationSeparator/>
      </w:r>
    </w:p>
  </w:footnote>
  <w:footnote w:type="continuationNotice" w:id="1">
    <w:p w14:paraId="500741B1" w14:textId="77777777" w:rsidR="00733D88" w:rsidRDefault="00733D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2E3E7AD0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61310020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7A93F561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2388560A"/>
    <w:multiLevelType w:val="hybridMultilevel"/>
    <w:tmpl w:val="2FA89F32"/>
    <w:lvl w:ilvl="0" w:tplc="04160001">
      <w:start w:val="3"/>
      <w:numFmt w:val="bullet"/>
      <w:lvlText w:val="-"/>
      <w:lvlJc w:val="left"/>
      <w:pPr>
        <w:ind w:left="46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AB70611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0AB4AAA"/>
    <w:multiLevelType w:val="hybridMultilevel"/>
    <w:tmpl w:val="463267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1E17"/>
    <w:multiLevelType w:val="hybridMultilevel"/>
    <w:tmpl w:val="2272CE8A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B7114"/>
    <w:multiLevelType w:val="hybridMultilevel"/>
    <w:tmpl w:val="464C512A"/>
    <w:lvl w:ilvl="0" w:tplc="3D569AD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3D54E6"/>
    <w:multiLevelType w:val="multilevel"/>
    <w:tmpl w:val="C8BA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7" w15:restartNumberingAfterBreak="0">
    <w:nsid w:val="75BF6149"/>
    <w:multiLevelType w:val="multilevel"/>
    <w:tmpl w:val="7B7E2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93865295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5"/>
  </w:num>
  <w:num w:numId="3" w16cid:durableId="1460104597">
    <w:abstractNumId w:val="10"/>
  </w:num>
  <w:num w:numId="4" w16cid:durableId="820266814">
    <w:abstractNumId w:val="0"/>
  </w:num>
  <w:num w:numId="5" w16cid:durableId="1705207394">
    <w:abstractNumId w:val="24"/>
  </w:num>
  <w:num w:numId="6" w16cid:durableId="168451842">
    <w:abstractNumId w:val="24"/>
  </w:num>
  <w:num w:numId="7" w16cid:durableId="728114441">
    <w:abstractNumId w:val="24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24"/>
  </w:num>
  <w:num w:numId="9" w16cid:durableId="818038695">
    <w:abstractNumId w:val="18"/>
  </w:num>
  <w:num w:numId="10" w16cid:durableId="525795988">
    <w:abstractNumId w:val="9"/>
  </w:num>
  <w:num w:numId="11" w16cid:durableId="274602956">
    <w:abstractNumId w:val="22"/>
  </w:num>
  <w:num w:numId="12" w16cid:durableId="17567072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7"/>
  </w:num>
  <w:num w:numId="15" w16cid:durableId="2039381676">
    <w:abstractNumId w:val="8"/>
  </w:num>
  <w:num w:numId="16" w16cid:durableId="424106982">
    <w:abstractNumId w:val="13"/>
  </w:num>
  <w:num w:numId="17" w16cid:durableId="702363377">
    <w:abstractNumId w:val="23"/>
  </w:num>
  <w:num w:numId="18" w16cid:durableId="15731565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3528140">
    <w:abstractNumId w:val="27"/>
  </w:num>
  <w:num w:numId="20" w16cid:durableId="1666779548">
    <w:abstractNumId w:val="21"/>
  </w:num>
  <w:num w:numId="21" w16cid:durableId="1118840346">
    <w:abstractNumId w:val="20"/>
  </w:num>
  <w:num w:numId="22" w16cid:durableId="706879758">
    <w:abstractNumId w:val="12"/>
  </w:num>
  <w:num w:numId="23" w16cid:durableId="1316033430">
    <w:abstractNumId w:val="17"/>
  </w:num>
  <w:num w:numId="24" w16cid:durableId="1154760108">
    <w:abstractNumId w:val="16"/>
  </w:num>
  <w:num w:numId="25" w16cid:durableId="923151105">
    <w:abstractNumId w:val="26"/>
  </w:num>
  <w:num w:numId="26" w16cid:durableId="20662508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3693371">
    <w:abstractNumId w:val="14"/>
  </w:num>
  <w:num w:numId="28" w16cid:durableId="770123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5015216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36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D5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6F0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1C7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3C1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541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80E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8D0"/>
    <w:rsid w:val="00054E41"/>
    <w:rsid w:val="000550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6CBD"/>
    <w:rsid w:val="00056E7B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D90"/>
    <w:rsid w:val="00063E40"/>
    <w:rsid w:val="00063EDF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67D09"/>
    <w:rsid w:val="0007004D"/>
    <w:rsid w:val="000701D5"/>
    <w:rsid w:val="000702DF"/>
    <w:rsid w:val="00070744"/>
    <w:rsid w:val="0007140A"/>
    <w:rsid w:val="000714EF"/>
    <w:rsid w:val="00071648"/>
    <w:rsid w:val="000716D6"/>
    <w:rsid w:val="00071A9E"/>
    <w:rsid w:val="00071C4C"/>
    <w:rsid w:val="00072309"/>
    <w:rsid w:val="000725C1"/>
    <w:rsid w:val="0007291C"/>
    <w:rsid w:val="00072A23"/>
    <w:rsid w:val="00073014"/>
    <w:rsid w:val="0007313B"/>
    <w:rsid w:val="0007368E"/>
    <w:rsid w:val="00073E5D"/>
    <w:rsid w:val="00073E8F"/>
    <w:rsid w:val="00073EC2"/>
    <w:rsid w:val="0007556B"/>
    <w:rsid w:val="00075844"/>
    <w:rsid w:val="00075846"/>
    <w:rsid w:val="00075C74"/>
    <w:rsid w:val="00075CE8"/>
    <w:rsid w:val="0007629E"/>
    <w:rsid w:val="00076376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645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7E3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10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2B49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0B8E"/>
    <w:rsid w:val="000B10D7"/>
    <w:rsid w:val="000B1367"/>
    <w:rsid w:val="000B1566"/>
    <w:rsid w:val="000B1A63"/>
    <w:rsid w:val="000B1AC9"/>
    <w:rsid w:val="000B1FA3"/>
    <w:rsid w:val="000B262B"/>
    <w:rsid w:val="000B2859"/>
    <w:rsid w:val="000B2A18"/>
    <w:rsid w:val="000B2A81"/>
    <w:rsid w:val="000B3358"/>
    <w:rsid w:val="000B340B"/>
    <w:rsid w:val="000B3835"/>
    <w:rsid w:val="000B38F1"/>
    <w:rsid w:val="000B3941"/>
    <w:rsid w:val="000B3D4B"/>
    <w:rsid w:val="000B3DD3"/>
    <w:rsid w:val="000B4381"/>
    <w:rsid w:val="000B5430"/>
    <w:rsid w:val="000B5794"/>
    <w:rsid w:val="000B5A1F"/>
    <w:rsid w:val="000B5F3E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D3D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325"/>
    <w:rsid w:val="000D6A92"/>
    <w:rsid w:val="000D7316"/>
    <w:rsid w:val="000D76A2"/>
    <w:rsid w:val="000D7860"/>
    <w:rsid w:val="000D7A79"/>
    <w:rsid w:val="000D7BE7"/>
    <w:rsid w:val="000D7EE9"/>
    <w:rsid w:val="000E024D"/>
    <w:rsid w:val="000E0907"/>
    <w:rsid w:val="000E0AA2"/>
    <w:rsid w:val="000E0BC7"/>
    <w:rsid w:val="000E0D29"/>
    <w:rsid w:val="000E12ED"/>
    <w:rsid w:val="000E1CEA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5CF"/>
    <w:rsid w:val="000F1603"/>
    <w:rsid w:val="000F17BF"/>
    <w:rsid w:val="000F1AF3"/>
    <w:rsid w:val="000F2046"/>
    <w:rsid w:val="000F2601"/>
    <w:rsid w:val="000F3169"/>
    <w:rsid w:val="000F3313"/>
    <w:rsid w:val="000F36B1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47F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307"/>
    <w:rsid w:val="00107588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4E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E8B"/>
    <w:rsid w:val="00117F81"/>
    <w:rsid w:val="001209EC"/>
    <w:rsid w:val="00120A4E"/>
    <w:rsid w:val="00121153"/>
    <w:rsid w:val="0012167D"/>
    <w:rsid w:val="001218F1"/>
    <w:rsid w:val="00121BC9"/>
    <w:rsid w:val="00121D06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9B2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9C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0AA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6E4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1FE5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87FB7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12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82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01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EBB"/>
    <w:rsid w:val="001B2FA8"/>
    <w:rsid w:val="001B3198"/>
    <w:rsid w:val="001B359C"/>
    <w:rsid w:val="001B3DAB"/>
    <w:rsid w:val="001B4133"/>
    <w:rsid w:val="001B44D3"/>
    <w:rsid w:val="001B45E6"/>
    <w:rsid w:val="001B462A"/>
    <w:rsid w:val="001B4B51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6D3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4C7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879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B0A"/>
    <w:rsid w:val="001E7D16"/>
    <w:rsid w:val="001F0013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D43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47C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C69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CFD"/>
    <w:rsid w:val="00207D82"/>
    <w:rsid w:val="002101AD"/>
    <w:rsid w:val="00210244"/>
    <w:rsid w:val="0021054C"/>
    <w:rsid w:val="00210702"/>
    <w:rsid w:val="00210755"/>
    <w:rsid w:val="00211074"/>
    <w:rsid w:val="002112FF"/>
    <w:rsid w:val="002115C3"/>
    <w:rsid w:val="00211AEB"/>
    <w:rsid w:val="00211CD4"/>
    <w:rsid w:val="002120C8"/>
    <w:rsid w:val="00212979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43C"/>
    <w:rsid w:val="0021587B"/>
    <w:rsid w:val="002158F1"/>
    <w:rsid w:val="00215C00"/>
    <w:rsid w:val="00215E8E"/>
    <w:rsid w:val="00216407"/>
    <w:rsid w:val="002169C1"/>
    <w:rsid w:val="002169DE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3DF"/>
    <w:rsid w:val="002274A9"/>
    <w:rsid w:val="0022765A"/>
    <w:rsid w:val="002277EE"/>
    <w:rsid w:val="00227E26"/>
    <w:rsid w:val="00230018"/>
    <w:rsid w:val="002301B6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E29"/>
    <w:rsid w:val="00233F9B"/>
    <w:rsid w:val="0023496D"/>
    <w:rsid w:val="002349CC"/>
    <w:rsid w:val="00234AA4"/>
    <w:rsid w:val="002350C3"/>
    <w:rsid w:val="002351B8"/>
    <w:rsid w:val="0023530A"/>
    <w:rsid w:val="00235CFE"/>
    <w:rsid w:val="00235E8B"/>
    <w:rsid w:val="00236327"/>
    <w:rsid w:val="0023636D"/>
    <w:rsid w:val="002364E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9B2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5D6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1EAE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932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3A36"/>
    <w:rsid w:val="00273D06"/>
    <w:rsid w:val="00274175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5E64"/>
    <w:rsid w:val="00276154"/>
    <w:rsid w:val="0027754B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2FE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6A0"/>
    <w:rsid w:val="00295F8A"/>
    <w:rsid w:val="0029622B"/>
    <w:rsid w:val="0029643B"/>
    <w:rsid w:val="00296655"/>
    <w:rsid w:val="0029675C"/>
    <w:rsid w:val="00296A1C"/>
    <w:rsid w:val="002974FA"/>
    <w:rsid w:val="00297678"/>
    <w:rsid w:val="00297728"/>
    <w:rsid w:val="002977A8"/>
    <w:rsid w:val="00297834"/>
    <w:rsid w:val="002979D7"/>
    <w:rsid w:val="00297A40"/>
    <w:rsid w:val="00297A8F"/>
    <w:rsid w:val="00297CDA"/>
    <w:rsid w:val="00297D96"/>
    <w:rsid w:val="00297E28"/>
    <w:rsid w:val="00297E91"/>
    <w:rsid w:val="002A032A"/>
    <w:rsid w:val="002A0354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56D5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9F1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9F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172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811"/>
    <w:rsid w:val="002D59FE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075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6AB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9F6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1B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98A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4BC7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19DA"/>
    <w:rsid w:val="0033230C"/>
    <w:rsid w:val="003323E5"/>
    <w:rsid w:val="00332ACC"/>
    <w:rsid w:val="0033302D"/>
    <w:rsid w:val="00333067"/>
    <w:rsid w:val="0033358E"/>
    <w:rsid w:val="00333667"/>
    <w:rsid w:val="003336A2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87D"/>
    <w:rsid w:val="00340CCB"/>
    <w:rsid w:val="00341097"/>
    <w:rsid w:val="003414B2"/>
    <w:rsid w:val="0034172E"/>
    <w:rsid w:val="0034175E"/>
    <w:rsid w:val="00341CAE"/>
    <w:rsid w:val="00341EF8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3D95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6D67"/>
    <w:rsid w:val="00346F76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5D92"/>
    <w:rsid w:val="0035601A"/>
    <w:rsid w:val="00356A59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7B9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0C2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289E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7CC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8EA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3F88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A1F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A05"/>
    <w:rsid w:val="00397DC5"/>
    <w:rsid w:val="003A004B"/>
    <w:rsid w:val="003A0086"/>
    <w:rsid w:val="003A0532"/>
    <w:rsid w:val="003A060C"/>
    <w:rsid w:val="003A0756"/>
    <w:rsid w:val="003A0F44"/>
    <w:rsid w:val="003A103C"/>
    <w:rsid w:val="003A13A7"/>
    <w:rsid w:val="003A171E"/>
    <w:rsid w:val="003A1903"/>
    <w:rsid w:val="003A1956"/>
    <w:rsid w:val="003A218C"/>
    <w:rsid w:val="003A2314"/>
    <w:rsid w:val="003A25C5"/>
    <w:rsid w:val="003A274B"/>
    <w:rsid w:val="003A285C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4F9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954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BDC"/>
    <w:rsid w:val="003C7D31"/>
    <w:rsid w:val="003C7D86"/>
    <w:rsid w:val="003C7EB5"/>
    <w:rsid w:val="003D0438"/>
    <w:rsid w:val="003D0588"/>
    <w:rsid w:val="003D0787"/>
    <w:rsid w:val="003D0B92"/>
    <w:rsid w:val="003D0CFA"/>
    <w:rsid w:val="003D0F64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0F6"/>
    <w:rsid w:val="003E1461"/>
    <w:rsid w:val="003E15D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6D1"/>
    <w:rsid w:val="003E49D8"/>
    <w:rsid w:val="003E4B4C"/>
    <w:rsid w:val="003E4F2F"/>
    <w:rsid w:val="003E5072"/>
    <w:rsid w:val="003E50BF"/>
    <w:rsid w:val="003E5B75"/>
    <w:rsid w:val="003E5D89"/>
    <w:rsid w:val="003E601F"/>
    <w:rsid w:val="003E6047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AB1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85D"/>
    <w:rsid w:val="003F7A85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116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B6B"/>
    <w:rsid w:val="00412D86"/>
    <w:rsid w:val="0041311C"/>
    <w:rsid w:val="0041378F"/>
    <w:rsid w:val="004139B8"/>
    <w:rsid w:val="00414270"/>
    <w:rsid w:val="0041429A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5D2F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0B9"/>
    <w:rsid w:val="00421242"/>
    <w:rsid w:val="0042168B"/>
    <w:rsid w:val="00421750"/>
    <w:rsid w:val="00421ABE"/>
    <w:rsid w:val="00421E3A"/>
    <w:rsid w:val="0042207D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8E3"/>
    <w:rsid w:val="00425B63"/>
    <w:rsid w:val="00425CAF"/>
    <w:rsid w:val="00425F2D"/>
    <w:rsid w:val="00425FF6"/>
    <w:rsid w:val="00426225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903"/>
    <w:rsid w:val="00436CEC"/>
    <w:rsid w:val="00436ED7"/>
    <w:rsid w:val="00436F68"/>
    <w:rsid w:val="00437477"/>
    <w:rsid w:val="00437B53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2C6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6BB"/>
    <w:rsid w:val="00450B3C"/>
    <w:rsid w:val="00450B7F"/>
    <w:rsid w:val="0045117D"/>
    <w:rsid w:val="00451315"/>
    <w:rsid w:val="00451463"/>
    <w:rsid w:val="00451FA4"/>
    <w:rsid w:val="00452A09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3A3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9FC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145"/>
    <w:rsid w:val="00475373"/>
    <w:rsid w:val="004755F2"/>
    <w:rsid w:val="0047566B"/>
    <w:rsid w:val="00475B69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1F63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8F6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A85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49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5D6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226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192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580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8CF"/>
    <w:rsid w:val="004E0CB8"/>
    <w:rsid w:val="004E14E7"/>
    <w:rsid w:val="004E179C"/>
    <w:rsid w:val="004E1968"/>
    <w:rsid w:val="004E1C4A"/>
    <w:rsid w:val="004E1CBE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0A8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093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9BF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589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05A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18B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3A7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5CEB"/>
    <w:rsid w:val="005564EB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76"/>
    <w:rsid w:val="00566AF1"/>
    <w:rsid w:val="00566CCD"/>
    <w:rsid w:val="00566F29"/>
    <w:rsid w:val="005670B5"/>
    <w:rsid w:val="005672B4"/>
    <w:rsid w:val="005673F6"/>
    <w:rsid w:val="00567A1B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197"/>
    <w:rsid w:val="005735C2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0DD3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03D"/>
    <w:rsid w:val="005A27EC"/>
    <w:rsid w:val="005A2F5D"/>
    <w:rsid w:val="005A34D2"/>
    <w:rsid w:val="005A3612"/>
    <w:rsid w:val="005A3654"/>
    <w:rsid w:val="005A3E61"/>
    <w:rsid w:val="005A3F26"/>
    <w:rsid w:val="005A52D4"/>
    <w:rsid w:val="005A5A4B"/>
    <w:rsid w:val="005A5F83"/>
    <w:rsid w:val="005A64A4"/>
    <w:rsid w:val="005A6588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0B60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37D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06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2A4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1EE"/>
    <w:rsid w:val="005D7504"/>
    <w:rsid w:val="005D7708"/>
    <w:rsid w:val="005D7893"/>
    <w:rsid w:val="005E005D"/>
    <w:rsid w:val="005E03D7"/>
    <w:rsid w:val="005E0614"/>
    <w:rsid w:val="005E095C"/>
    <w:rsid w:val="005E1807"/>
    <w:rsid w:val="005E182B"/>
    <w:rsid w:val="005E1E5F"/>
    <w:rsid w:val="005E1F23"/>
    <w:rsid w:val="005E2111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1E8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2C1"/>
    <w:rsid w:val="005F560A"/>
    <w:rsid w:val="005F5A97"/>
    <w:rsid w:val="005F5C23"/>
    <w:rsid w:val="005F5D15"/>
    <w:rsid w:val="005F6066"/>
    <w:rsid w:val="005F61B4"/>
    <w:rsid w:val="005F62EB"/>
    <w:rsid w:val="005F64C9"/>
    <w:rsid w:val="005F66B0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552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8FC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07666"/>
    <w:rsid w:val="00610737"/>
    <w:rsid w:val="00610940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425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152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56A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D02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347"/>
    <w:rsid w:val="006573F0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448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14B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466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28E"/>
    <w:rsid w:val="006A492C"/>
    <w:rsid w:val="006A535A"/>
    <w:rsid w:val="006A5467"/>
    <w:rsid w:val="006A5C69"/>
    <w:rsid w:val="006A5EE9"/>
    <w:rsid w:val="006A60C5"/>
    <w:rsid w:val="006A620D"/>
    <w:rsid w:val="006A630C"/>
    <w:rsid w:val="006A6705"/>
    <w:rsid w:val="006A6A4C"/>
    <w:rsid w:val="006A6D52"/>
    <w:rsid w:val="006A6E4C"/>
    <w:rsid w:val="006A6E74"/>
    <w:rsid w:val="006A758F"/>
    <w:rsid w:val="006A75D0"/>
    <w:rsid w:val="006A7E28"/>
    <w:rsid w:val="006B0048"/>
    <w:rsid w:val="006B09DA"/>
    <w:rsid w:val="006B0A2D"/>
    <w:rsid w:val="006B0CC5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9C3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4A6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B70"/>
    <w:rsid w:val="006C2C09"/>
    <w:rsid w:val="006C2DA5"/>
    <w:rsid w:val="006C3318"/>
    <w:rsid w:val="006C355D"/>
    <w:rsid w:val="006C38BB"/>
    <w:rsid w:val="006C3CCC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D780F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7DB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72A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6A8C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66F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1FC"/>
    <w:rsid w:val="00731723"/>
    <w:rsid w:val="007317FE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88"/>
    <w:rsid w:val="00733DBC"/>
    <w:rsid w:val="00734662"/>
    <w:rsid w:val="00734868"/>
    <w:rsid w:val="0073488A"/>
    <w:rsid w:val="00734B71"/>
    <w:rsid w:val="00735182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08A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9B"/>
    <w:rsid w:val="00754BB9"/>
    <w:rsid w:val="00754E32"/>
    <w:rsid w:val="00754FFE"/>
    <w:rsid w:val="007551A0"/>
    <w:rsid w:val="007551EB"/>
    <w:rsid w:val="007553A2"/>
    <w:rsid w:val="007556FE"/>
    <w:rsid w:val="0075577E"/>
    <w:rsid w:val="007562B2"/>
    <w:rsid w:val="0075634C"/>
    <w:rsid w:val="007563E7"/>
    <w:rsid w:val="00756517"/>
    <w:rsid w:val="00756A2A"/>
    <w:rsid w:val="00756CE2"/>
    <w:rsid w:val="00757147"/>
    <w:rsid w:val="007573AC"/>
    <w:rsid w:val="00757448"/>
    <w:rsid w:val="007575A2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A64"/>
    <w:rsid w:val="00763DAE"/>
    <w:rsid w:val="00764363"/>
    <w:rsid w:val="00764A82"/>
    <w:rsid w:val="00764BE7"/>
    <w:rsid w:val="00764D6B"/>
    <w:rsid w:val="00764DD4"/>
    <w:rsid w:val="00764EAD"/>
    <w:rsid w:val="00765179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7A4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0F6"/>
    <w:rsid w:val="00791169"/>
    <w:rsid w:val="00791644"/>
    <w:rsid w:val="00791A8F"/>
    <w:rsid w:val="007927E3"/>
    <w:rsid w:val="00792F39"/>
    <w:rsid w:val="00793115"/>
    <w:rsid w:val="007934A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79B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83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0E2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2AC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1EA1"/>
    <w:rsid w:val="007C226B"/>
    <w:rsid w:val="007C2316"/>
    <w:rsid w:val="007C32BB"/>
    <w:rsid w:val="007C3457"/>
    <w:rsid w:val="007C3648"/>
    <w:rsid w:val="007C3989"/>
    <w:rsid w:val="007C3A3E"/>
    <w:rsid w:val="007C3CB5"/>
    <w:rsid w:val="007C457B"/>
    <w:rsid w:val="007C460E"/>
    <w:rsid w:val="007C47A9"/>
    <w:rsid w:val="007C4988"/>
    <w:rsid w:val="007C49EB"/>
    <w:rsid w:val="007C4ADB"/>
    <w:rsid w:val="007C4B9E"/>
    <w:rsid w:val="007C538E"/>
    <w:rsid w:val="007C5860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37B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B9E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0CE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D25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9D9"/>
    <w:rsid w:val="00815A8B"/>
    <w:rsid w:val="00815DC0"/>
    <w:rsid w:val="008166EE"/>
    <w:rsid w:val="00816AA1"/>
    <w:rsid w:val="00816D78"/>
    <w:rsid w:val="00816D98"/>
    <w:rsid w:val="00817359"/>
    <w:rsid w:val="008179D1"/>
    <w:rsid w:val="00817B32"/>
    <w:rsid w:val="008207F8"/>
    <w:rsid w:val="008208DD"/>
    <w:rsid w:val="00820907"/>
    <w:rsid w:val="00820F70"/>
    <w:rsid w:val="00821538"/>
    <w:rsid w:val="0082167C"/>
    <w:rsid w:val="00821689"/>
    <w:rsid w:val="00821B47"/>
    <w:rsid w:val="00821D3B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5DED"/>
    <w:rsid w:val="00826412"/>
    <w:rsid w:val="00826465"/>
    <w:rsid w:val="008268CB"/>
    <w:rsid w:val="00826F90"/>
    <w:rsid w:val="00826FAF"/>
    <w:rsid w:val="00827223"/>
    <w:rsid w:val="00827286"/>
    <w:rsid w:val="00827C02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4E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6F9A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95D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60A"/>
    <w:rsid w:val="00855748"/>
    <w:rsid w:val="008559FC"/>
    <w:rsid w:val="00856138"/>
    <w:rsid w:val="0085638B"/>
    <w:rsid w:val="00856EBA"/>
    <w:rsid w:val="00856FA8"/>
    <w:rsid w:val="008570AF"/>
    <w:rsid w:val="00857BC3"/>
    <w:rsid w:val="00857CE1"/>
    <w:rsid w:val="00860189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2AD"/>
    <w:rsid w:val="0086234D"/>
    <w:rsid w:val="00862D62"/>
    <w:rsid w:val="00862EBB"/>
    <w:rsid w:val="00863388"/>
    <w:rsid w:val="00863393"/>
    <w:rsid w:val="00863395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25B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6A52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13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0D1"/>
    <w:rsid w:val="008B1479"/>
    <w:rsid w:val="008B1E55"/>
    <w:rsid w:val="008B25F7"/>
    <w:rsid w:val="008B2EAF"/>
    <w:rsid w:val="008B369B"/>
    <w:rsid w:val="008B446D"/>
    <w:rsid w:val="008B4645"/>
    <w:rsid w:val="008B46B6"/>
    <w:rsid w:val="008B4752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875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C3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97"/>
    <w:rsid w:val="008D7CDA"/>
    <w:rsid w:val="008D7D1E"/>
    <w:rsid w:val="008E0477"/>
    <w:rsid w:val="008E07B3"/>
    <w:rsid w:val="008E0A41"/>
    <w:rsid w:val="008E0A48"/>
    <w:rsid w:val="008E0B23"/>
    <w:rsid w:val="008E0C24"/>
    <w:rsid w:val="008E0CD1"/>
    <w:rsid w:val="008E0D39"/>
    <w:rsid w:val="008E0F0E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BED"/>
    <w:rsid w:val="008E6C82"/>
    <w:rsid w:val="008E6CE5"/>
    <w:rsid w:val="008E6D64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60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1FD"/>
    <w:rsid w:val="00906290"/>
    <w:rsid w:val="009065C4"/>
    <w:rsid w:val="00906A03"/>
    <w:rsid w:val="00906B6D"/>
    <w:rsid w:val="00906DF5"/>
    <w:rsid w:val="00907A05"/>
    <w:rsid w:val="00907A22"/>
    <w:rsid w:val="0091124F"/>
    <w:rsid w:val="0091128F"/>
    <w:rsid w:val="00911570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0FF8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D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5D79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014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76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1C3D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5C8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1BD"/>
    <w:rsid w:val="0099469F"/>
    <w:rsid w:val="0099495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97AB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5EA6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12E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3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3D2"/>
    <w:rsid w:val="009D3474"/>
    <w:rsid w:val="009D35FF"/>
    <w:rsid w:val="009D3615"/>
    <w:rsid w:val="009D375B"/>
    <w:rsid w:val="009D3A5A"/>
    <w:rsid w:val="009D3B18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1BD"/>
    <w:rsid w:val="009D643E"/>
    <w:rsid w:val="009D6748"/>
    <w:rsid w:val="009D68CC"/>
    <w:rsid w:val="009D6A4B"/>
    <w:rsid w:val="009D6EEA"/>
    <w:rsid w:val="009D6F88"/>
    <w:rsid w:val="009D6FC6"/>
    <w:rsid w:val="009D782A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850"/>
    <w:rsid w:val="009E5CE3"/>
    <w:rsid w:val="009E5EC1"/>
    <w:rsid w:val="009E614D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081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30C"/>
    <w:rsid w:val="009F654E"/>
    <w:rsid w:val="009F668C"/>
    <w:rsid w:val="009F668D"/>
    <w:rsid w:val="009F6855"/>
    <w:rsid w:val="009F68FC"/>
    <w:rsid w:val="009F6AC2"/>
    <w:rsid w:val="009F6C12"/>
    <w:rsid w:val="009F6F54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1F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042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1FC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74E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439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1D6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7C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D5C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53E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1A1"/>
    <w:rsid w:val="00A6621E"/>
    <w:rsid w:val="00A66BE7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4D34"/>
    <w:rsid w:val="00A75001"/>
    <w:rsid w:val="00A750ED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174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61C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9D7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EDC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3D88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BCC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EA7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22"/>
    <w:rsid w:val="00AD35A3"/>
    <w:rsid w:val="00AD37F0"/>
    <w:rsid w:val="00AD391E"/>
    <w:rsid w:val="00AD3CBF"/>
    <w:rsid w:val="00AD3E23"/>
    <w:rsid w:val="00AD3F6D"/>
    <w:rsid w:val="00AD450B"/>
    <w:rsid w:val="00AD458E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A9F"/>
    <w:rsid w:val="00AD7B73"/>
    <w:rsid w:val="00AD7BAF"/>
    <w:rsid w:val="00AE02C3"/>
    <w:rsid w:val="00AE0A9F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2D6B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2CC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23"/>
    <w:rsid w:val="00B26EE0"/>
    <w:rsid w:val="00B27037"/>
    <w:rsid w:val="00B270A0"/>
    <w:rsid w:val="00B27313"/>
    <w:rsid w:val="00B273F5"/>
    <w:rsid w:val="00B2758E"/>
    <w:rsid w:val="00B2759C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AA5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293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4B90"/>
    <w:rsid w:val="00B650CC"/>
    <w:rsid w:val="00B656B4"/>
    <w:rsid w:val="00B65BB1"/>
    <w:rsid w:val="00B65D8C"/>
    <w:rsid w:val="00B666EA"/>
    <w:rsid w:val="00B66BA1"/>
    <w:rsid w:val="00B6706D"/>
    <w:rsid w:val="00B670F3"/>
    <w:rsid w:val="00B671A6"/>
    <w:rsid w:val="00B6725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0FE8"/>
    <w:rsid w:val="00B710A7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3D6C"/>
    <w:rsid w:val="00B744C7"/>
    <w:rsid w:val="00B74C00"/>
    <w:rsid w:val="00B74CE4"/>
    <w:rsid w:val="00B74F96"/>
    <w:rsid w:val="00B752DC"/>
    <w:rsid w:val="00B75539"/>
    <w:rsid w:val="00B75985"/>
    <w:rsid w:val="00B759EE"/>
    <w:rsid w:val="00B76228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2BD"/>
    <w:rsid w:val="00B84789"/>
    <w:rsid w:val="00B84881"/>
    <w:rsid w:val="00B849D1"/>
    <w:rsid w:val="00B84AEB"/>
    <w:rsid w:val="00B84C9D"/>
    <w:rsid w:val="00B84D1F"/>
    <w:rsid w:val="00B84EED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058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97B6F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3BE8"/>
    <w:rsid w:val="00BA4253"/>
    <w:rsid w:val="00BA4668"/>
    <w:rsid w:val="00BA4A46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422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2E70"/>
    <w:rsid w:val="00BC344F"/>
    <w:rsid w:val="00BC35CE"/>
    <w:rsid w:val="00BC36EF"/>
    <w:rsid w:val="00BC3836"/>
    <w:rsid w:val="00BC387E"/>
    <w:rsid w:val="00BC3CFF"/>
    <w:rsid w:val="00BC3F13"/>
    <w:rsid w:val="00BC44B9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071"/>
    <w:rsid w:val="00BE5317"/>
    <w:rsid w:val="00BE5391"/>
    <w:rsid w:val="00BE543B"/>
    <w:rsid w:val="00BE549C"/>
    <w:rsid w:val="00BE56DC"/>
    <w:rsid w:val="00BE58DB"/>
    <w:rsid w:val="00BE5A3E"/>
    <w:rsid w:val="00BE649C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BF7E00"/>
    <w:rsid w:val="00C0002A"/>
    <w:rsid w:val="00C00075"/>
    <w:rsid w:val="00C0010F"/>
    <w:rsid w:val="00C00185"/>
    <w:rsid w:val="00C0069E"/>
    <w:rsid w:val="00C01A53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811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07EF2"/>
    <w:rsid w:val="00C1020C"/>
    <w:rsid w:val="00C104BD"/>
    <w:rsid w:val="00C10566"/>
    <w:rsid w:val="00C10B87"/>
    <w:rsid w:val="00C10BB3"/>
    <w:rsid w:val="00C1121B"/>
    <w:rsid w:val="00C11537"/>
    <w:rsid w:val="00C117F8"/>
    <w:rsid w:val="00C1182B"/>
    <w:rsid w:val="00C118A4"/>
    <w:rsid w:val="00C11D6E"/>
    <w:rsid w:val="00C11E56"/>
    <w:rsid w:val="00C11E9C"/>
    <w:rsid w:val="00C12465"/>
    <w:rsid w:val="00C12529"/>
    <w:rsid w:val="00C125E6"/>
    <w:rsid w:val="00C1276B"/>
    <w:rsid w:val="00C12939"/>
    <w:rsid w:val="00C12AB3"/>
    <w:rsid w:val="00C12D4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6F12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37CE"/>
    <w:rsid w:val="00C241F2"/>
    <w:rsid w:val="00C24760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31D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0FAF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39EE"/>
    <w:rsid w:val="00C44294"/>
    <w:rsid w:val="00C44656"/>
    <w:rsid w:val="00C44B38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6EE3"/>
    <w:rsid w:val="00C470E0"/>
    <w:rsid w:val="00C475B9"/>
    <w:rsid w:val="00C4794B"/>
    <w:rsid w:val="00C47AAB"/>
    <w:rsid w:val="00C47B29"/>
    <w:rsid w:val="00C47D0C"/>
    <w:rsid w:val="00C50042"/>
    <w:rsid w:val="00C503E4"/>
    <w:rsid w:val="00C50654"/>
    <w:rsid w:val="00C50D90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6F4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A7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C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471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6E3"/>
    <w:rsid w:val="00C81B7D"/>
    <w:rsid w:val="00C82014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493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AD7"/>
    <w:rsid w:val="00C94D95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6E1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2C2F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32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373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4E1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9D7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A08"/>
    <w:rsid w:val="00CE7D14"/>
    <w:rsid w:val="00CE7E11"/>
    <w:rsid w:val="00CF0011"/>
    <w:rsid w:val="00CF02C5"/>
    <w:rsid w:val="00CF0337"/>
    <w:rsid w:val="00CF034B"/>
    <w:rsid w:val="00CF0C5D"/>
    <w:rsid w:val="00CF110E"/>
    <w:rsid w:val="00CF1326"/>
    <w:rsid w:val="00CF15DC"/>
    <w:rsid w:val="00CF1C92"/>
    <w:rsid w:val="00CF25C9"/>
    <w:rsid w:val="00CF273B"/>
    <w:rsid w:val="00CF28EC"/>
    <w:rsid w:val="00CF2BF8"/>
    <w:rsid w:val="00CF2CD7"/>
    <w:rsid w:val="00CF2E57"/>
    <w:rsid w:val="00CF2F75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CE1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2FC0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1E7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5CB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2EE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0FEC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BC"/>
    <w:rsid w:val="00D3456D"/>
    <w:rsid w:val="00D34801"/>
    <w:rsid w:val="00D3484F"/>
    <w:rsid w:val="00D34C28"/>
    <w:rsid w:val="00D3563D"/>
    <w:rsid w:val="00D356B0"/>
    <w:rsid w:val="00D35953"/>
    <w:rsid w:val="00D359FA"/>
    <w:rsid w:val="00D36461"/>
    <w:rsid w:val="00D36567"/>
    <w:rsid w:val="00D365E6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25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83F"/>
    <w:rsid w:val="00D52F85"/>
    <w:rsid w:val="00D5311A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BAE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67DE2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937"/>
    <w:rsid w:val="00D93ED0"/>
    <w:rsid w:val="00D93F8A"/>
    <w:rsid w:val="00D94738"/>
    <w:rsid w:val="00D94839"/>
    <w:rsid w:val="00D952D2"/>
    <w:rsid w:val="00D95C77"/>
    <w:rsid w:val="00D9647E"/>
    <w:rsid w:val="00D96CD4"/>
    <w:rsid w:val="00D96ED9"/>
    <w:rsid w:val="00D970B8"/>
    <w:rsid w:val="00D974B7"/>
    <w:rsid w:val="00D976E3"/>
    <w:rsid w:val="00D979A3"/>
    <w:rsid w:val="00D97EB2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6B"/>
    <w:rsid w:val="00DA4172"/>
    <w:rsid w:val="00DA44F4"/>
    <w:rsid w:val="00DA4A9C"/>
    <w:rsid w:val="00DA4D59"/>
    <w:rsid w:val="00DA51D5"/>
    <w:rsid w:val="00DA53FC"/>
    <w:rsid w:val="00DA55A3"/>
    <w:rsid w:val="00DA569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11B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4AD"/>
    <w:rsid w:val="00DB5717"/>
    <w:rsid w:val="00DB5980"/>
    <w:rsid w:val="00DB5D58"/>
    <w:rsid w:val="00DB5F55"/>
    <w:rsid w:val="00DB609F"/>
    <w:rsid w:val="00DB622A"/>
    <w:rsid w:val="00DB63FE"/>
    <w:rsid w:val="00DB6431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271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418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BC6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8D7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3A5"/>
    <w:rsid w:val="00DE4CE7"/>
    <w:rsid w:val="00DE5040"/>
    <w:rsid w:val="00DE58F6"/>
    <w:rsid w:val="00DE5AFE"/>
    <w:rsid w:val="00DE60D5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710"/>
    <w:rsid w:val="00DF78CB"/>
    <w:rsid w:val="00DF7A11"/>
    <w:rsid w:val="00DF7CF9"/>
    <w:rsid w:val="00DF7D83"/>
    <w:rsid w:val="00DF7F20"/>
    <w:rsid w:val="00DF7F71"/>
    <w:rsid w:val="00E006C5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4B7F"/>
    <w:rsid w:val="00E050EE"/>
    <w:rsid w:val="00E06220"/>
    <w:rsid w:val="00E067F6"/>
    <w:rsid w:val="00E068F0"/>
    <w:rsid w:val="00E06B13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0BF1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B7F"/>
    <w:rsid w:val="00E15CB6"/>
    <w:rsid w:val="00E15E90"/>
    <w:rsid w:val="00E1677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3E8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3F3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56E"/>
    <w:rsid w:val="00E3468D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AA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4A6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938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6C3"/>
    <w:rsid w:val="00E75E33"/>
    <w:rsid w:val="00E75E62"/>
    <w:rsid w:val="00E76418"/>
    <w:rsid w:val="00E766B9"/>
    <w:rsid w:val="00E76797"/>
    <w:rsid w:val="00E76C91"/>
    <w:rsid w:val="00E7717B"/>
    <w:rsid w:val="00E77293"/>
    <w:rsid w:val="00E7793D"/>
    <w:rsid w:val="00E80118"/>
    <w:rsid w:val="00E806C7"/>
    <w:rsid w:val="00E80843"/>
    <w:rsid w:val="00E80944"/>
    <w:rsid w:val="00E80CDB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15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97758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BF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C4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D3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9BF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508"/>
    <w:rsid w:val="00F147D9"/>
    <w:rsid w:val="00F14C0C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7C9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0FD9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945"/>
    <w:rsid w:val="00F67AF5"/>
    <w:rsid w:val="00F67BF6"/>
    <w:rsid w:val="00F70123"/>
    <w:rsid w:val="00F7053E"/>
    <w:rsid w:val="00F70AE7"/>
    <w:rsid w:val="00F70F25"/>
    <w:rsid w:val="00F7101A"/>
    <w:rsid w:val="00F71063"/>
    <w:rsid w:val="00F71308"/>
    <w:rsid w:val="00F7145F"/>
    <w:rsid w:val="00F71564"/>
    <w:rsid w:val="00F719F6"/>
    <w:rsid w:val="00F71EF6"/>
    <w:rsid w:val="00F7220D"/>
    <w:rsid w:val="00F72457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2EEF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5A6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73A"/>
    <w:rsid w:val="00FB3BEE"/>
    <w:rsid w:val="00FB3E3C"/>
    <w:rsid w:val="00FB3E45"/>
    <w:rsid w:val="00FB3F78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1EBB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3E9A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5B50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2FAF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0C7F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5DF6"/>
    <w:rsid w:val="00FE63F4"/>
    <w:rsid w:val="00FE669C"/>
    <w:rsid w:val="00FE66B8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0E84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2D8A"/>
    <w:rsid w:val="00FF3399"/>
    <w:rsid w:val="00FF36E0"/>
    <w:rsid w:val="00FF3991"/>
    <w:rsid w:val="00FF3B48"/>
    <w:rsid w:val="00FF3D80"/>
    <w:rsid w:val="00FF3EA7"/>
    <w:rsid w:val="00FF4215"/>
    <w:rsid w:val="00FF4318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A27073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2C0F7FB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0C4BCB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07202D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D652551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3468C227-6CCF-454E-B9E2-159DFFBC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7C3989"/>
    <w:pPr>
      <w:tabs>
        <w:tab w:val="left" w:pos="400"/>
        <w:tab w:val="left" w:pos="567"/>
        <w:tab w:val="right" w:leader="dot" w:pos="8931"/>
      </w:tabs>
      <w:spacing w:line="360" w:lineRule="auto"/>
      <w:ind w:right="707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2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RAFAEL</dc:creator>
  <cp:keywords/>
  <cp:lastModifiedBy>Jerri Adriano Alves Patriota</cp:lastModifiedBy>
  <cp:revision>5</cp:revision>
  <cp:lastPrinted>2025-08-22T17:28:00Z</cp:lastPrinted>
  <dcterms:created xsi:type="dcterms:W3CDTF">2025-08-25T14:51:00Z</dcterms:created>
  <dcterms:modified xsi:type="dcterms:W3CDTF">2025-08-25T15:16:00Z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